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9101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F70A36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F70A36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proofErr w:type="gramStart"/>
      <w:r w:rsidR="001F1326" w:rsidRPr="00E91016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E91016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395C45" w:rsidRPr="00E91016">
        <w:rPr>
          <w:b/>
          <w:sz w:val="24"/>
          <w:szCs w:val="24"/>
        </w:rPr>
        <w:t xml:space="preserve">по </w:t>
      </w:r>
      <w:r w:rsidR="00F70A36" w:rsidRPr="00F70A36">
        <w:rPr>
          <w:b/>
          <w:sz w:val="24"/>
          <w:szCs w:val="24"/>
        </w:rPr>
        <w:t>оказание услуг по ремонту БКМ, автокранов, автовышек, автопогрузчиков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proofErr w:type="gramStart"/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1F1326" w:rsidRPr="00E91016">
        <w:rPr>
          <w:b/>
          <w:sz w:val="24"/>
          <w:szCs w:val="24"/>
        </w:rPr>
        <w:t>1</w:t>
      </w:r>
      <w:r w:rsidR="008F5FEA">
        <w:rPr>
          <w:b/>
          <w:sz w:val="24"/>
          <w:szCs w:val="24"/>
        </w:rPr>
        <w:t>9</w:t>
      </w:r>
      <w:r w:rsidRPr="00E91016">
        <w:rPr>
          <w:b/>
          <w:sz w:val="24"/>
          <w:szCs w:val="24"/>
        </w:rPr>
        <w:t xml:space="preserve">» </w:t>
      </w:r>
      <w:r w:rsidR="00862664" w:rsidRPr="00E91016">
        <w:rPr>
          <w:b/>
          <w:sz w:val="24"/>
          <w:szCs w:val="24"/>
        </w:rPr>
        <w:t>января</w:t>
      </w:r>
      <w:r w:rsidRPr="00E91016">
        <w:rPr>
          <w:b/>
          <w:sz w:val="24"/>
          <w:szCs w:val="24"/>
        </w:rPr>
        <w:t xml:space="preserve">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91016" w:rsidRPr="00E91016">
        <w:rPr>
          <w:sz w:val="24"/>
          <w:szCs w:val="24"/>
        </w:rPr>
        <w:t xml:space="preserve"> </w:t>
      </w:r>
      <w:proofErr w:type="gramStart"/>
      <w:r w:rsidR="00E91016" w:rsidRPr="00E9101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</w:t>
      </w:r>
      <w:r w:rsidR="00F70A36" w:rsidRPr="001B6413">
        <w:t xml:space="preserve">оказание услуг </w:t>
      </w:r>
      <w:r w:rsidR="00F70A36" w:rsidRPr="00A63307">
        <w:t xml:space="preserve">по </w:t>
      </w:r>
      <w:r w:rsidR="00F70A36" w:rsidRPr="00F91F1E">
        <w:rPr>
          <w:color w:val="000000"/>
          <w:sz w:val="24"/>
          <w:szCs w:val="24"/>
        </w:rPr>
        <w:t>ремонту БКМ, автокранов, автовышек, автопогрузчиков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</w:t>
      </w:r>
      <w:proofErr w:type="gramEnd"/>
      <w:r w:rsidR="001F1326" w:rsidRPr="00E91016">
        <w:rPr>
          <w:sz w:val="24"/>
          <w:szCs w:val="24"/>
        </w:rPr>
        <w:t xml:space="preserve"> по адресу: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>АО «</w:t>
      </w:r>
      <w:proofErr w:type="spellStart"/>
      <w:r w:rsidR="00702B2C" w:rsidRPr="00E91016">
        <w:rPr>
          <w:sz w:val="24"/>
          <w:szCs w:val="24"/>
        </w:rPr>
        <w:t>Россети</w:t>
      </w:r>
      <w:proofErr w:type="spellEnd"/>
      <w:r w:rsidR="00702B2C" w:rsidRPr="00E91016">
        <w:rPr>
          <w:sz w:val="24"/>
          <w:szCs w:val="24"/>
        </w:rPr>
        <w:t xml:space="preserve">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</w:t>
      </w:r>
      <w:r w:rsidR="00F70A36" w:rsidRPr="001B6413">
        <w:t xml:space="preserve">оказание услуг </w:t>
      </w:r>
      <w:r w:rsidR="00F70A36" w:rsidRPr="00A63307">
        <w:t xml:space="preserve">по </w:t>
      </w:r>
      <w:r w:rsidR="00F70A36" w:rsidRPr="00F91F1E">
        <w:rPr>
          <w:color w:val="000000"/>
          <w:sz w:val="24"/>
          <w:szCs w:val="24"/>
        </w:rPr>
        <w:t>ремонту БКМ, автокранов, автовышек, автопогрузчиков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>срокам оказания 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</w:t>
      </w:r>
      <w:proofErr w:type="gramStart"/>
      <w:r w:rsidR="00A154B7" w:rsidRPr="00E91016">
        <w:rPr>
          <w:sz w:val="24"/>
          <w:szCs w:val="24"/>
        </w:rPr>
        <w:t>м(</w:t>
      </w:r>
      <w:proofErr w:type="gramEnd"/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proofErr w:type="spellStart"/>
      <w:r w:rsidRPr="00E91016">
        <w:rPr>
          <w:sz w:val="24"/>
          <w:szCs w:val="24"/>
        </w:rPr>
        <w:t>ях</w:t>
      </w:r>
      <w:proofErr w:type="spellEnd"/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91016">
        <w:rPr>
          <w:bCs w:val="0"/>
          <w:sz w:val="24"/>
          <w:szCs w:val="24"/>
        </w:rPr>
        <w:t>Россети</w:t>
      </w:r>
      <w:proofErr w:type="spellEnd"/>
      <w:r w:rsidR="0022360B" w:rsidRPr="00E91016">
        <w:rPr>
          <w:bCs w:val="0"/>
          <w:sz w:val="24"/>
          <w:szCs w:val="24"/>
        </w:rPr>
        <w:t>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</w:t>
      </w:r>
      <w:proofErr w:type="spellStart"/>
      <w:r w:rsidR="004E3ED2" w:rsidRPr="00E91016">
        <w:rPr>
          <w:bCs w:val="0"/>
          <w:sz w:val="24"/>
          <w:szCs w:val="24"/>
        </w:rPr>
        <w:t>Россети</w:t>
      </w:r>
      <w:proofErr w:type="spellEnd"/>
      <w:r w:rsidR="004E3ED2" w:rsidRPr="00E91016">
        <w:rPr>
          <w:bCs w:val="0"/>
          <w:sz w:val="24"/>
          <w:szCs w:val="24"/>
        </w:rPr>
        <w:t>»</w:t>
      </w:r>
      <w:r w:rsidRPr="00E9101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9101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</w:t>
      </w:r>
      <w:proofErr w:type="gramStart"/>
      <w:r w:rsidRPr="00E91016">
        <w:rPr>
          <w:sz w:val="24"/>
          <w:szCs w:val="24"/>
        </w:rPr>
        <w:t>ств в св</w:t>
      </w:r>
      <w:proofErr w:type="gramEnd"/>
      <w:r w:rsidRPr="00E91016">
        <w:rPr>
          <w:sz w:val="24"/>
          <w:szCs w:val="24"/>
        </w:rPr>
        <w:t xml:space="preserve">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</w:t>
      </w:r>
      <w:proofErr w:type="gramEnd"/>
      <w:r w:rsidRPr="00E91016">
        <w:rPr>
          <w:sz w:val="24"/>
          <w:szCs w:val="24"/>
        </w:rPr>
        <w:t xml:space="preserve">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</w:t>
      </w:r>
      <w:proofErr w:type="gramStart"/>
      <w:r w:rsidRPr="00E91016">
        <w:rPr>
          <w:sz w:val="24"/>
          <w:szCs w:val="24"/>
        </w:rPr>
        <w:t xml:space="preserve">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</w:t>
      </w:r>
      <w:proofErr w:type="gramStart"/>
      <w:r w:rsidRPr="00E9101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9101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2. </w:t>
      </w:r>
      <w:proofErr w:type="gramStart"/>
      <w:r w:rsidRPr="00E9101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91016">
        <w:rPr>
          <w:sz w:val="24"/>
          <w:szCs w:val="24"/>
        </w:rPr>
        <w:t xml:space="preserve">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91016">
        <w:rPr>
          <w:sz w:val="24"/>
          <w:szCs w:val="24"/>
        </w:rPr>
        <w:t>требований</w:t>
      </w:r>
      <w:proofErr w:type="gramEnd"/>
      <w:r w:rsidRPr="00E9101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</w:t>
      </w:r>
      <w:proofErr w:type="gramStart"/>
      <w:r w:rsidRPr="00E9101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  <w:proofErr w:type="gramEnd"/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91016">
        <w:rPr>
          <w:sz w:val="24"/>
          <w:szCs w:val="24"/>
        </w:rPr>
        <w:t>с даты направления</w:t>
      </w:r>
      <w:proofErr w:type="gramEnd"/>
      <w:r w:rsidRPr="00E91016">
        <w:rPr>
          <w:sz w:val="24"/>
          <w:szCs w:val="24"/>
        </w:rPr>
        <w:t xml:space="preserve">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5. </w:t>
      </w:r>
      <w:proofErr w:type="gramStart"/>
      <w:r w:rsidRPr="00E9101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9101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91016">
        <w:rPr>
          <w:sz w:val="24"/>
          <w:szCs w:val="24"/>
        </w:rPr>
        <w:t>был</w:t>
      </w:r>
      <w:proofErr w:type="gramEnd"/>
      <w:r w:rsidRPr="00E9101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>Указывается наименование ПАО «</w:t>
      </w:r>
      <w:proofErr w:type="spellStart"/>
      <w:r w:rsidRPr="00E91016">
        <w:rPr>
          <w:i/>
          <w:sz w:val="24"/>
          <w:szCs w:val="24"/>
        </w:rPr>
        <w:t>Россети</w:t>
      </w:r>
      <w:proofErr w:type="spellEnd"/>
      <w:r w:rsidRPr="00E91016">
        <w:rPr>
          <w:i/>
          <w:sz w:val="24"/>
          <w:szCs w:val="24"/>
        </w:rPr>
        <w:t xml:space="preserve">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91016">
        <w:rPr>
          <w:rFonts w:eastAsia="Calibri"/>
          <w:b w:val="0"/>
          <w:szCs w:val="24"/>
        </w:rPr>
        <w:t>с даты получения</w:t>
      </w:r>
      <w:proofErr w:type="gramEnd"/>
      <w:r w:rsidRPr="00E9101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Докумен</w:t>
      </w:r>
      <w:proofErr w:type="gramStart"/>
      <w:r w:rsidRPr="00E91016">
        <w:rPr>
          <w:sz w:val="24"/>
          <w:szCs w:val="24"/>
        </w:rPr>
        <w:t>т(</w:t>
      </w:r>
      <w:proofErr w:type="gramEnd"/>
      <w:r w:rsidRPr="00E91016">
        <w:rPr>
          <w:sz w:val="24"/>
          <w:szCs w:val="24"/>
        </w:rPr>
        <w:t xml:space="preserve">ы) в соответствии с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Российской Федерации»)</w:t>
      </w:r>
      <w:r w:rsidR="00D15047" w:rsidRPr="00E91016">
        <w:rPr>
          <w:sz w:val="24"/>
          <w:szCs w:val="24"/>
        </w:rPr>
        <w:t>.</w:t>
      </w:r>
      <w:proofErr w:type="gramEnd"/>
      <w:r w:rsidR="00D15047" w:rsidRPr="00E91016">
        <w:rPr>
          <w:sz w:val="24"/>
          <w:szCs w:val="24"/>
        </w:rPr>
        <w:t xml:space="preserve"> 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proofErr w:type="spellStart"/>
      <w:r w:rsidR="00F463E8" w:rsidRPr="00E91016">
        <w:rPr>
          <w:sz w:val="24"/>
          <w:szCs w:val="24"/>
        </w:rPr>
        <w:t>пп</w:t>
      </w:r>
      <w:proofErr w:type="spellEnd"/>
      <w:r w:rsidR="00F463E8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  <w:proofErr w:type="gramEnd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  <w:proofErr w:type="gramEnd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91016">
        <w:rPr>
          <w:bCs w:val="0"/>
          <w:sz w:val="24"/>
          <w:szCs w:val="24"/>
        </w:rPr>
        <w:t>образом</w:t>
      </w:r>
      <w:proofErr w:type="gramEnd"/>
      <w:r w:rsidRPr="00E9101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91016">
        <w:rPr>
          <w:bCs w:val="0"/>
          <w:sz w:val="24"/>
          <w:szCs w:val="24"/>
        </w:rPr>
        <w:t>апостилированный</w:t>
      </w:r>
      <w:proofErr w:type="spellEnd"/>
      <w:r w:rsidRPr="00E9101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Все суммы денежных сре</w:t>
      </w:r>
      <w:proofErr w:type="gramStart"/>
      <w:r w:rsidRPr="00E91016">
        <w:rPr>
          <w:bCs w:val="0"/>
          <w:sz w:val="24"/>
          <w:szCs w:val="24"/>
        </w:rPr>
        <w:t>дств в д</w:t>
      </w:r>
      <w:proofErr w:type="gramEnd"/>
      <w:r w:rsidRPr="00E91016">
        <w:rPr>
          <w:bCs w:val="0"/>
          <w:sz w:val="24"/>
          <w:szCs w:val="24"/>
        </w:rPr>
        <w:t xml:space="preserve">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F70A36" w:rsidRDefault="00F70A3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70A36">
        <w:rPr>
          <w:b/>
          <w:sz w:val="24"/>
          <w:szCs w:val="24"/>
        </w:rPr>
        <w:t>804 700</w:t>
      </w:r>
      <w:r w:rsidRPr="00F70A36">
        <w:rPr>
          <w:sz w:val="24"/>
          <w:szCs w:val="24"/>
        </w:rPr>
        <w:t xml:space="preserve"> (Восемьсот четыре тысячи семьсот) рублей 00 копеек РФ, без учета НДС; НДС составляет </w:t>
      </w:r>
      <w:r w:rsidRPr="00F70A36">
        <w:rPr>
          <w:b/>
          <w:sz w:val="24"/>
          <w:szCs w:val="24"/>
        </w:rPr>
        <w:t xml:space="preserve">144 846 </w:t>
      </w:r>
      <w:r w:rsidRPr="00F70A36">
        <w:rPr>
          <w:sz w:val="24"/>
          <w:szCs w:val="24"/>
        </w:rPr>
        <w:t xml:space="preserve">(Сто сорок четыре тысячи восемьсот сорок шесть) рублей 00 копеек РФ; </w:t>
      </w:r>
      <w:r w:rsidRPr="00F70A36">
        <w:rPr>
          <w:b/>
          <w:sz w:val="24"/>
          <w:szCs w:val="24"/>
        </w:rPr>
        <w:t>949 546</w:t>
      </w:r>
      <w:r w:rsidRPr="00F70A36">
        <w:rPr>
          <w:sz w:val="24"/>
          <w:szCs w:val="24"/>
        </w:rPr>
        <w:t xml:space="preserve"> (Девятьсот сорок девять тысяч пятьсот сорок шесть) рублей 00 копеек РФ, с учетом НДС.</w:t>
      </w:r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proofErr w:type="gramStart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lastRenderedPageBreak/>
        <w:t>У</w:t>
      </w:r>
      <w:r w:rsidRPr="00E91016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</w:t>
      </w:r>
      <w:proofErr w:type="gramEnd"/>
      <w:r w:rsidRPr="00E91016">
        <w:rPr>
          <w:bCs w:val="0"/>
          <w:sz w:val="24"/>
          <w:szCs w:val="24"/>
        </w:rPr>
        <w:t xml:space="preserve"> </w:t>
      </w:r>
      <w:proofErr w:type="gramStart"/>
      <w:r w:rsidRPr="00E91016">
        <w:rPr>
          <w:bCs w:val="0"/>
          <w:sz w:val="24"/>
          <w:szCs w:val="24"/>
        </w:rPr>
        <w:t>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91016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91016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proofErr w:type="spellStart"/>
      <w:r w:rsidRPr="00E91016">
        <w:rPr>
          <w:sz w:val="24"/>
          <w:szCs w:val="24"/>
          <w:lang w:eastAsia="ru-RU"/>
        </w:rPr>
        <w:t>ях</w:t>
      </w:r>
      <w:proofErr w:type="spellEnd"/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E91016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9101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91016">
        <w:rPr>
          <w:sz w:val="24"/>
          <w:szCs w:val="24"/>
        </w:rPr>
        <w:t>предоставляются документы</w:t>
      </w:r>
      <w:proofErr w:type="gramEnd"/>
      <w:r w:rsidRPr="00E9101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8"/>
      <w:bookmarkEnd w:id="449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9101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91016">
        <w:rPr>
          <w:sz w:val="24"/>
          <w:szCs w:val="24"/>
        </w:rPr>
        <w:t>а(</w:t>
      </w:r>
      <w:proofErr w:type="spellStart"/>
      <w:proofErr w:type="gramEnd"/>
      <w:r w:rsidRPr="00E91016">
        <w:rPr>
          <w:sz w:val="24"/>
          <w:szCs w:val="24"/>
        </w:rPr>
        <w:t>ов</w:t>
      </w:r>
      <w:proofErr w:type="spellEnd"/>
      <w:r w:rsidRPr="00E9101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0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Информационное письмо о налич</w:t>
      </w:r>
      <w:proofErr w:type="gramStart"/>
      <w:r w:rsidRPr="00E91016">
        <w:rPr>
          <w:sz w:val="24"/>
          <w:szCs w:val="24"/>
        </w:rPr>
        <w:t>ии у У</w:t>
      </w:r>
      <w:proofErr w:type="gramEnd"/>
      <w:r w:rsidRPr="00E9101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</w:t>
      </w:r>
      <w:r w:rsidR="00A154B7" w:rsidRPr="00E91016">
        <w:rPr>
          <w:bCs w:val="0"/>
          <w:sz w:val="24"/>
          <w:szCs w:val="24"/>
        </w:rPr>
        <w:lastRenderedPageBreak/>
        <w:t>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1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  <w:proofErr w:type="gramEnd"/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91016">
        <w:rPr>
          <w:sz w:val="24"/>
          <w:szCs w:val="24"/>
        </w:rPr>
        <w:t>форма</w:t>
      </w:r>
      <w:proofErr w:type="gramEnd"/>
      <w:r w:rsidR="00F82225" w:rsidRPr="00E91016">
        <w:rPr>
          <w:sz w:val="24"/>
          <w:szCs w:val="24"/>
        </w:rPr>
        <w:t xml:space="preserve">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91016">
        <w:rPr>
          <w:sz w:val="24"/>
          <w:szCs w:val="24"/>
        </w:rPr>
        <w:t xml:space="preserve">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</w:t>
      </w:r>
      <w:r w:rsidRPr="00E91016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E91016">
        <w:rPr>
          <w:sz w:val="24"/>
          <w:szCs w:val="24"/>
        </w:rPr>
        <w:t>аналогичные</w:t>
      </w:r>
      <w:proofErr w:type="gramEnd"/>
      <w:r w:rsidRPr="00E91016">
        <w:rPr>
          <w:sz w:val="24"/>
          <w:szCs w:val="24"/>
        </w:rPr>
        <w:t xml:space="preserve">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F82225" w:rsidRPr="00E91016">
        <w:rPr>
          <w:sz w:val="24"/>
          <w:szCs w:val="24"/>
        </w:rPr>
        <w:t>;</w:t>
      </w:r>
      <w:bookmarkEnd w:id="452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91016">
        <w:rPr>
          <w:sz w:val="24"/>
          <w:szCs w:val="24"/>
        </w:rPr>
        <w:t xml:space="preserve"> «</w:t>
      </w:r>
      <w:proofErr w:type="gramStart"/>
      <w:r w:rsidRPr="00E91016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91016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  <w:proofErr w:type="gramEnd"/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 xml:space="preserve">желательное требование, </w:t>
      </w:r>
      <w:r w:rsidR="00240E62" w:rsidRPr="00E91016">
        <w:rPr>
          <w:sz w:val="24"/>
          <w:szCs w:val="24"/>
        </w:rPr>
        <w:lastRenderedPageBreak/>
        <w:t>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91016">
        <w:rPr>
          <w:sz w:val="24"/>
          <w:szCs w:val="24"/>
        </w:rPr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91016">
        <w:rPr>
          <w:sz w:val="24"/>
          <w:szCs w:val="24"/>
        </w:rPr>
        <w:t>дств в к</w:t>
      </w:r>
      <w:proofErr w:type="gramEnd"/>
      <w:r w:rsidR="00CE4D51" w:rsidRPr="00E9101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4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E91016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случае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lastRenderedPageBreak/>
        <w:t>Участник</w:t>
      </w:r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предоставляет аналогичные документы</w:t>
      </w:r>
      <w:proofErr w:type="gramEnd"/>
      <w:r w:rsidRPr="00E91016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91016">
        <w:rPr>
          <w:sz w:val="24"/>
          <w:szCs w:val="24"/>
        </w:rPr>
        <w:t>апостилированы</w:t>
      </w:r>
      <w:proofErr w:type="spellEnd"/>
      <w:r w:rsidRPr="00E91016">
        <w:rPr>
          <w:sz w:val="24"/>
          <w:szCs w:val="24"/>
        </w:rPr>
        <w:t xml:space="preserve">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91016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91016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согласен</w:t>
      </w:r>
      <w:proofErr w:type="gramEnd"/>
      <w:r w:rsidRPr="00E91016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91016">
        <w:rPr>
          <w:bCs w:val="0"/>
          <w:color w:val="000000"/>
          <w:sz w:val="24"/>
          <w:szCs w:val="24"/>
        </w:rPr>
        <w:t>выполнения</w:t>
      </w:r>
      <w:proofErr w:type="gramEnd"/>
      <w:r w:rsidRPr="00E91016">
        <w:rPr>
          <w:bCs w:val="0"/>
          <w:color w:val="000000"/>
          <w:sz w:val="24"/>
          <w:szCs w:val="24"/>
        </w:rPr>
        <w:t xml:space="preserve">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  <w:bookmarkStart w:id="476" w:name="_GoBack"/>
      <w:bookmarkEnd w:id="476"/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</w:t>
      </w:r>
      <w:r w:rsidRPr="00E91016">
        <w:rPr>
          <w:bCs w:val="0"/>
          <w:color w:val="000000"/>
          <w:sz w:val="24"/>
          <w:szCs w:val="24"/>
        </w:rPr>
        <w:lastRenderedPageBreak/>
        <w:t>коллективного Участника, может являться соисполнителем у произвольного числа 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1"/>
      <w:bookmarkEnd w:id="472"/>
      <w:bookmarkEnd w:id="473"/>
      <w:bookmarkEnd w:id="474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1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91016">
        <w:rPr>
          <w:bCs w:val="0"/>
          <w:sz w:val="24"/>
          <w:szCs w:val="24"/>
        </w:rPr>
        <w:t xml:space="preserve">Такое </w:t>
      </w:r>
      <w:r w:rsidRPr="00E91016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91016">
        <w:rPr>
          <w:bCs w:val="0"/>
          <w:sz w:val="24"/>
          <w:szCs w:val="24"/>
        </w:rPr>
        <w:t>указанных</w:t>
      </w:r>
      <w:proofErr w:type="gramEnd"/>
      <w:r w:rsidR="00EE2EFB" w:rsidRPr="00E91016">
        <w:rPr>
          <w:bCs w:val="0"/>
          <w:sz w:val="24"/>
          <w:szCs w:val="24"/>
        </w:rPr>
        <w:t xml:space="preserve">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91016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91016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91016">
        <w:rPr>
          <w:bCs w:val="0"/>
          <w:iCs/>
          <w:sz w:val="24"/>
          <w:szCs w:val="24"/>
        </w:rPr>
        <w:t>,</w:t>
      </w:r>
      <w:proofErr w:type="gramEnd"/>
      <w:r w:rsidRPr="00E9101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91016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91016">
        <w:rPr>
          <w:bCs w:val="0"/>
          <w:szCs w:val="24"/>
          <w:lang w:eastAsia="ru-RU"/>
        </w:rPr>
        <w:t xml:space="preserve">Обеспечение </w:t>
      </w:r>
      <w:proofErr w:type="gramStart"/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</w:t>
      </w:r>
      <w:proofErr w:type="gramEnd"/>
      <w:r w:rsidRPr="00E91016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6"/>
      <w:bookmarkEnd w:id="557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lastRenderedPageBreak/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 xml:space="preserve">170006, г. Тверь, наб. реки </w:t>
      </w:r>
      <w:proofErr w:type="spellStart"/>
      <w:r w:rsidR="00155AFE" w:rsidRPr="00E91016">
        <w:rPr>
          <w:sz w:val="24"/>
          <w:szCs w:val="24"/>
        </w:rPr>
        <w:t>Тьмаки</w:t>
      </w:r>
      <w:proofErr w:type="spellEnd"/>
      <w:r w:rsidR="00155AFE" w:rsidRPr="00E91016">
        <w:rPr>
          <w:sz w:val="24"/>
          <w:szCs w:val="24"/>
        </w:rPr>
        <w:t xml:space="preserve">, дом 26 </w:t>
      </w:r>
      <w:proofErr w:type="spellStart"/>
      <w:r w:rsidR="00155AFE" w:rsidRPr="00E91016">
        <w:rPr>
          <w:sz w:val="24"/>
          <w:szCs w:val="24"/>
        </w:rPr>
        <w:t>каб</w:t>
      </w:r>
      <w:proofErr w:type="spellEnd"/>
      <w:r w:rsidR="00155AFE" w:rsidRPr="00E91016">
        <w:rPr>
          <w:sz w:val="24"/>
          <w:szCs w:val="24"/>
        </w:rPr>
        <w:t>. №3, исполнительные сотрудники</w:t>
      </w:r>
      <w:proofErr w:type="gramEnd"/>
      <w:r w:rsidR="00155AFE" w:rsidRPr="00E9101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 В случае</w:t>
      </w:r>
      <w:proofErr w:type="gramStart"/>
      <w:r w:rsidRPr="00E91016">
        <w:rPr>
          <w:szCs w:val="24"/>
        </w:rPr>
        <w:t>,</w:t>
      </w:r>
      <w:proofErr w:type="gramEnd"/>
      <w:r w:rsidRPr="00E91016">
        <w:rPr>
          <w:szCs w:val="24"/>
        </w:rPr>
        <w:t xml:space="preserve">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</w:t>
      </w:r>
      <w:r w:rsidRPr="00E91016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91016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9101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91016">
        <w:rPr>
          <w:szCs w:val="24"/>
        </w:rPr>
        <w:t>дств пр</w:t>
      </w:r>
      <w:proofErr w:type="gramEnd"/>
      <w:r w:rsidRPr="00E91016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E91016">
        <w:rPr>
          <w:iCs/>
          <w:szCs w:val="24"/>
        </w:rPr>
        <w:t xml:space="preserve">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3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р</w:t>
      </w:r>
      <w:proofErr w:type="gramEnd"/>
      <w:r w:rsidRPr="00E91016">
        <w:rPr>
          <w:sz w:val="24"/>
          <w:szCs w:val="24"/>
        </w:rPr>
        <w:t xml:space="preserve">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 xml:space="preserve">ГУ БАНКА РОССИИ </w:t>
      </w:r>
      <w:proofErr w:type="gramStart"/>
      <w:r w:rsidRPr="00E91016">
        <w:rPr>
          <w:sz w:val="24"/>
          <w:szCs w:val="24"/>
        </w:rPr>
        <w:t>по</w:t>
      </w:r>
      <w:proofErr w:type="gramEnd"/>
      <w:r w:rsidRPr="00E91016">
        <w:rPr>
          <w:sz w:val="24"/>
          <w:szCs w:val="24"/>
        </w:rPr>
        <w:t xml:space="preserve">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91016">
        <w:rPr>
          <w:sz w:val="24"/>
          <w:szCs w:val="24"/>
        </w:rPr>
        <w:t>ств тр</w:t>
      </w:r>
      <w:proofErr w:type="gramEnd"/>
      <w:r w:rsidRPr="00E9101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2"/>
      <w:bookmarkEnd w:id="564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E91016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91016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38211D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91016">
        <w:rPr>
          <w:bCs w:val="0"/>
          <w:sz w:val="24"/>
          <w:szCs w:val="24"/>
        </w:rPr>
        <w:t>pdf</w:t>
      </w:r>
      <w:proofErr w:type="spellEnd"/>
      <w:r w:rsidRPr="00E9101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155AFE" w:rsidRPr="00E91016">
        <w:rPr>
          <w:b/>
          <w:bCs w:val="0"/>
          <w:sz w:val="24"/>
          <w:szCs w:val="24"/>
        </w:rPr>
        <w:t>0</w:t>
      </w:r>
      <w:r w:rsidR="008F5FEA">
        <w:rPr>
          <w:b/>
          <w:bCs w:val="0"/>
          <w:sz w:val="24"/>
          <w:szCs w:val="24"/>
        </w:rPr>
        <w:t>6</w:t>
      </w:r>
      <w:r w:rsidR="002B5044" w:rsidRPr="00E91016">
        <w:rPr>
          <w:b/>
          <w:bCs w:val="0"/>
          <w:sz w:val="24"/>
          <w:szCs w:val="24"/>
        </w:rPr>
        <w:t xml:space="preserve"> </w:t>
      </w:r>
      <w:r w:rsidR="00155AFE" w:rsidRPr="00E91016">
        <w:rPr>
          <w:b/>
          <w:bCs w:val="0"/>
          <w:sz w:val="24"/>
          <w:szCs w:val="24"/>
        </w:rPr>
        <w:t xml:space="preserve">февраля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2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8"/>
      <w:bookmarkEnd w:id="599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91016">
        <w:t>Оценка Заявок и проведение переговоров</w:t>
      </w:r>
      <w:bookmarkEnd w:id="600"/>
      <w:bookmarkEnd w:id="601"/>
      <w:bookmarkEnd w:id="602"/>
      <w:bookmarkEnd w:id="603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91016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91016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9101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91016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3"/>
      <w:bookmarkEnd w:id="634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91016">
        <w:rPr>
          <w:sz w:val="24"/>
          <w:szCs w:val="24"/>
        </w:rPr>
        <w:t>числе</w:t>
      </w:r>
      <w:proofErr w:type="gramEnd"/>
      <w:r w:rsidRPr="00E91016">
        <w:rPr>
          <w:sz w:val="24"/>
          <w:szCs w:val="24"/>
        </w:rPr>
        <w:t xml:space="preserve"> если Участник (в </w:t>
      </w:r>
      <w:proofErr w:type="spellStart"/>
      <w:r w:rsidRPr="00E91016">
        <w:rPr>
          <w:sz w:val="24"/>
          <w:szCs w:val="24"/>
        </w:rPr>
        <w:t>т.ч</w:t>
      </w:r>
      <w:proofErr w:type="spellEnd"/>
      <w:r w:rsidRPr="00E91016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5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91016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91016">
        <w:rPr>
          <w:sz w:val="24"/>
          <w:szCs w:val="24"/>
        </w:rPr>
        <w:lastRenderedPageBreak/>
        <w:t xml:space="preserve">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91016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6"/>
      <w:bookmarkEnd w:id="667"/>
      <w:bookmarkEnd w:id="668"/>
      <w:r w:rsidRPr="00E91016">
        <w:t xml:space="preserve"> </w:t>
      </w:r>
    </w:p>
    <w:bookmarkEnd w:id="669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E91016">
        <w:rPr>
          <w:sz w:val="24"/>
          <w:szCs w:val="24"/>
          <w:lang w:eastAsia="ru-RU"/>
        </w:rPr>
        <w:lastRenderedPageBreak/>
        <w:t>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proofErr w:type="gramStart"/>
      <w:r w:rsidRPr="00E91016">
        <w:rPr>
          <w:sz w:val="24"/>
          <w:szCs w:val="24"/>
        </w:rPr>
        <w:t>предоставляет документы</w:t>
      </w:r>
      <w:proofErr w:type="gramEnd"/>
      <w:r w:rsidRPr="00E91016">
        <w:rPr>
          <w:sz w:val="24"/>
          <w:szCs w:val="24"/>
        </w:rPr>
        <w:t xml:space="preserve">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91016">
        <w:rPr>
          <w:sz w:val="24"/>
          <w:szCs w:val="24"/>
        </w:rPr>
        <w:t xml:space="preserve"> требований п. 4.5.1 </w:t>
      </w:r>
      <w:r w:rsidRPr="00E9101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91016">
        <w:rPr>
          <w:bCs w:val="0"/>
          <w:sz w:val="24"/>
          <w:szCs w:val="24"/>
        </w:rPr>
        <w:t>Россети</w:t>
      </w:r>
      <w:proofErr w:type="spellEnd"/>
      <w:r w:rsidRPr="00E91016">
        <w:rPr>
          <w:bCs w:val="0"/>
          <w:sz w:val="24"/>
          <w:szCs w:val="24"/>
        </w:rPr>
        <w:t xml:space="preserve">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E91016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91016">
        <w:rPr>
          <w:i/>
          <w:sz w:val="24"/>
          <w:szCs w:val="24"/>
          <w:lang w:val="en-US"/>
        </w:rPr>
        <w:t>k</w:t>
      </w:r>
      <w:proofErr w:type="gramEnd"/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91016">
        <w:rPr>
          <w:sz w:val="24"/>
          <w:szCs w:val="24"/>
        </w:rPr>
        <w:t>оказывемых</w:t>
      </w:r>
      <w:proofErr w:type="spellEnd"/>
      <w:r w:rsidRPr="00E91016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80"/>
      <w:bookmarkEnd w:id="681"/>
      <w:bookmarkEnd w:id="682"/>
      <w:bookmarkEnd w:id="683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4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91016">
        <w:rPr>
          <w:bCs w:val="0"/>
          <w:sz w:val="24"/>
          <w:szCs w:val="24"/>
        </w:rPr>
        <w:t>наилучшей</w:t>
      </w:r>
      <w:proofErr w:type="gramEnd"/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E91016">
        <w:t xml:space="preserve">Признание запроса предложений </w:t>
      </w:r>
      <w:proofErr w:type="gramStart"/>
      <w:r w:rsidRPr="00E91016">
        <w:t>несостоявшимся</w:t>
      </w:r>
      <w:bookmarkEnd w:id="685"/>
      <w:bookmarkEnd w:id="686"/>
      <w:proofErr w:type="gramEnd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9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proofErr w:type="gramStart"/>
      <w:r w:rsidRPr="00E91016">
        <w:rPr>
          <w:bCs w:val="0"/>
          <w:sz w:val="24"/>
          <w:szCs w:val="24"/>
          <w:lang w:eastAsia="ru-RU"/>
        </w:rPr>
        <w:t>,</w:t>
      </w:r>
      <w:proofErr w:type="gramEnd"/>
      <w:r w:rsidRPr="00E91016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E91016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proofErr w:type="gramEnd"/>
      <w:r w:rsidRPr="00E91016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 xml:space="preserve">в </w:t>
      </w:r>
      <w:proofErr w:type="spellStart"/>
      <w:r w:rsidR="0033661D"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E91016">
        <w:rPr>
          <w:sz w:val="24"/>
          <w:szCs w:val="24"/>
        </w:rPr>
        <w:t>Победителем</w:t>
      </w:r>
      <w:proofErr w:type="gramEnd"/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7"/>
      <w:bookmarkEnd w:id="695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</w:t>
      </w:r>
      <w:r w:rsidRPr="00E91016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  <w:proofErr w:type="gramEnd"/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91016">
        <w:rPr>
          <w:bCs w:val="0"/>
          <w:color w:val="000000"/>
          <w:sz w:val="24"/>
          <w:szCs w:val="24"/>
        </w:rPr>
        <w:t xml:space="preserve">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</w:t>
      </w:r>
      <w:proofErr w:type="gramStart"/>
      <w:r w:rsidRPr="00E91016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proofErr w:type="gramEnd"/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proofErr w:type="gramStart"/>
      <w:r w:rsidR="00696966" w:rsidRPr="00E91016">
        <w:rPr>
          <w:sz w:val="24"/>
          <w:szCs w:val="24"/>
        </w:rPr>
        <w:t>наилучшей</w:t>
      </w:r>
      <w:proofErr w:type="gramEnd"/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</w:t>
      </w:r>
      <w:r w:rsidRPr="00E91016">
        <w:rPr>
          <w:sz w:val="24"/>
          <w:szCs w:val="24"/>
        </w:rPr>
        <w:lastRenderedPageBreak/>
        <w:t xml:space="preserve">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</w:t>
      </w:r>
      <w:proofErr w:type="gramStart"/>
      <w:r w:rsidRPr="00E91016">
        <w:rPr>
          <w:bCs w:val="0"/>
          <w:sz w:val="24"/>
          <w:szCs w:val="24"/>
        </w:rPr>
        <w:t xml:space="preserve">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>Исполнителя</w:t>
      </w:r>
      <w:proofErr w:type="gramEnd"/>
      <w:r w:rsidR="0033661D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</w:t>
      </w:r>
      <w:proofErr w:type="spellStart"/>
      <w:r w:rsidRPr="00E91016">
        <w:rPr>
          <w:sz w:val="24"/>
          <w:szCs w:val="24"/>
        </w:rPr>
        <w:t>преддговорных</w:t>
      </w:r>
      <w:proofErr w:type="spellEnd"/>
      <w:r w:rsidRPr="00E91016">
        <w:rPr>
          <w:sz w:val="24"/>
          <w:szCs w:val="24"/>
        </w:rPr>
        <w:t xml:space="preserve">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</w:t>
      </w:r>
      <w:proofErr w:type="gramStart"/>
      <w:r w:rsidR="003776BB" w:rsidRPr="00E91016">
        <w:rPr>
          <w:b w:val="0"/>
          <w:szCs w:val="24"/>
        </w:rPr>
        <w:t>е(</w:t>
      </w:r>
      <w:proofErr w:type="spellStart"/>
      <w:proofErr w:type="gramEnd"/>
      <w:r w:rsidRPr="00E91016">
        <w:rPr>
          <w:b w:val="0"/>
          <w:szCs w:val="24"/>
        </w:rPr>
        <w:t>ие</w:t>
      </w:r>
      <w:proofErr w:type="spellEnd"/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E91016">
        <w:rPr>
          <w:b w:val="0"/>
          <w:szCs w:val="24"/>
          <w:lang w:eastAsia="ru-RU"/>
        </w:rPr>
        <w:t>м(</w:t>
      </w:r>
      <w:proofErr w:type="gramEnd"/>
      <w:r w:rsidR="003776BB" w:rsidRPr="00E91016">
        <w:rPr>
          <w:b w:val="0"/>
          <w:szCs w:val="24"/>
          <w:lang w:eastAsia="ru-RU"/>
        </w:rPr>
        <w:t>их) задании(</w:t>
      </w:r>
      <w:proofErr w:type="spellStart"/>
      <w:r w:rsidR="003776BB" w:rsidRPr="00E91016">
        <w:rPr>
          <w:b w:val="0"/>
          <w:szCs w:val="24"/>
          <w:lang w:eastAsia="ru-RU"/>
        </w:rPr>
        <w:t>ях</w:t>
      </w:r>
      <w:proofErr w:type="spellEnd"/>
      <w:r w:rsidR="003776BB" w:rsidRPr="00E9101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E91016">
        <w:rPr>
          <w:b w:val="0"/>
          <w:szCs w:val="24"/>
          <w:lang w:eastAsia="ru-RU"/>
        </w:rPr>
        <w:t>о(</w:t>
      </w:r>
      <w:proofErr w:type="gramEnd"/>
      <w:r w:rsidR="003776BB" w:rsidRPr="00E9101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BE" w:rsidRDefault="00AF1BBE">
      <w:pPr>
        <w:spacing w:line="240" w:lineRule="auto"/>
      </w:pPr>
      <w:r>
        <w:separator/>
      </w:r>
    </w:p>
  </w:endnote>
  <w:endnote w:type="continuationSeparator" w:id="0">
    <w:p w:rsidR="00AF1BBE" w:rsidRDefault="00AF1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70A36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</w:t>
    </w:r>
    <w:r w:rsidR="008F5FEA" w:rsidRPr="008F5FEA">
      <w:rPr>
        <w:sz w:val="18"/>
        <w:szCs w:val="18"/>
      </w:rPr>
      <w:t>ТО приборов безопасности ГПМ</w:t>
    </w:r>
    <w:r w:rsidR="008F5FEA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BE" w:rsidRDefault="00AF1BBE">
      <w:pPr>
        <w:spacing w:line="240" w:lineRule="auto"/>
      </w:pPr>
      <w:r>
        <w:separator/>
      </w:r>
    </w:p>
  </w:footnote>
  <w:footnote w:type="continuationSeparator" w:id="0">
    <w:p w:rsidR="00AF1BBE" w:rsidRDefault="00AF1BBE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FE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1A0C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BBE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0A36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36D6-B8DE-4D9C-A345-0E9A73CF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89</Pages>
  <Words>27315</Words>
  <Characters>155700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5</cp:revision>
  <cp:lastPrinted>2015-12-29T14:27:00Z</cp:lastPrinted>
  <dcterms:created xsi:type="dcterms:W3CDTF">2017-01-18T14:02:00Z</dcterms:created>
  <dcterms:modified xsi:type="dcterms:W3CDTF">2017-01-19T11:22:00Z</dcterms:modified>
</cp:coreProperties>
</file>